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F9FA9" w14:textId="0BC7427B" w:rsidR="00AD01AA" w:rsidRPr="00B12147" w:rsidRDefault="00AD01AA" w:rsidP="00AD01A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B12147">
        <w:rPr>
          <w:rFonts w:ascii="Cambria" w:eastAsia="Times New Roman" w:hAnsi="Cambria" w:cs="Times New Roman"/>
          <w:b/>
          <w:bCs/>
          <w:kern w:val="2"/>
          <w:lang w:eastAsia="zh-CN"/>
        </w:rPr>
        <w:t>Znak sprawy</w:t>
      </w:r>
      <w:r w:rsidR="00F572F1" w:rsidRPr="00B12147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: </w:t>
      </w:r>
      <w:r w:rsidR="00007BA2" w:rsidRPr="00B12147">
        <w:rPr>
          <w:rFonts w:ascii="Cambria" w:hAnsi="Cambria"/>
        </w:rPr>
        <w:t>GO-EFS.3411.6.2022</w:t>
      </w:r>
    </w:p>
    <w:p w14:paraId="09124B25" w14:textId="77777777" w:rsidR="00F572F1" w:rsidRPr="00B12147" w:rsidRDefault="00F572F1" w:rsidP="00F572F1">
      <w:pPr>
        <w:suppressAutoHyphens/>
        <w:spacing w:after="0" w:line="240" w:lineRule="auto"/>
        <w:ind w:left="5387"/>
        <w:jc w:val="right"/>
        <w:rPr>
          <w:rFonts w:ascii="Cambria" w:eastAsia="Times New Roman" w:hAnsi="Cambria" w:cs="Times New Roman"/>
          <w:b/>
          <w:bCs/>
          <w:i/>
          <w:iCs/>
          <w:kern w:val="2"/>
          <w:u w:val="single"/>
          <w:lang w:eastAsia="zh-CN"/>
        </w:rPr>
      </w:pPr>
    </w:p>
    <w:p w14:paraId="08E2A05D" w14:textId="4597D53C" w:rsidR="00002C6A" w:rsidRPr="00B12147" w:rsidRDefault="00911680" w:rsidP="005D5FDA">
      <w:pPr>
        <w:suppressAutoHyphens/>
        <w:spacing w:after="0" w:line="240" w:lineRule="auto"/>
        <w:jc w:val="right"/>
        <w:rPr>
          <w:rFonts w:ascii="Cambria" w:eastAsia="Times New Roman" w:hAnsi="Cambria" w:cs="Times New Roman"/>
          <w:kern w:val="2"/>
          <w:lang w:eastAsia="zh-CN"/>
        </w:rPr>
      </w:pPr>
      <w:r w:rsidRPr="00B12147">
        <w:rPr>
          <w:rFonts w:ascii="Cambria" w:eastAsia="Times New Roman" w:hAnsi="Cambria" w:cs="Times New Roman"/>
          <w:kern w:val="2"/>
          <w:lang w:eastAsia="zh-CN"/>
        </w:rPr>
        <w:t xml:space="preserve">Lubartów, </w:t>
      </w:r>
      <w:r w:rsidR="00E56409">
        <w:rPr>
          <w:rFonts w:ascii="Cambria" w:eastAsia="Times New Roman" w:hAnsi="Cambria" w:cs="Times New Roman"/>
          <w:kern w:val="2"/>
          <w:lang w:eastAsia="zh-CN"/>
        </w:rPr>
        <w:t>27</w:t>
      </w:r>
      <w:bookmarkStart w:id="0" w:name="_GoBack"/>
      <w:bookmarkEnd w:id="0"/>
      <w:r w:rsidR="00645497" w:rsidRPr="00B12147">
        <w:rPr>
          <w:rFonts w:ascii="Cambria" w:eastAsia="Times New Roman" w:hAnsi="Cambria" w:cs="Times New Roman"/>
          <w:kern w:val="2"/>
          <w:lang w:eastAsia="zh-CN"/>
        </w:rPr>
        <w:t>.01.2023</w:t>
      </w:r>
      <w:r w:rsidRPr="00B12147">
        <w:rPr>
          <w:rFonts w:ascii="Cambria" w:eastAsia="Times New Roman" w:hAnsi="Cambria" w:cs="Times New Roman"/>
          <w:kern w:val="2"/>
          <w:lang w:eastAsia="zh-CN"/>
        </w:rPr>
        <w:t xml:space="preserve"> r.</w:t>
      </w:r>
    </w:p>
    <w:p w14:paraId="27116C17" w14:textId="77777777" w:rsidR="00911680" w:rsidRPr="00B12147" w:rsidRDefault="00911680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</w:p>
    <w:p w14:paraId="30A15BFF" w14:textId="77777777" w:rsidR="00E56409" w:rsidRDefault="00E56409" w:rsidP="005225F5">
      <w:pPr>
        <w:tabs>
          <w:tab w:val="num" w:pos="360"/>
        </w:tabs>
        <w:jc w:val="center"/>
        <w:rPr>
          <w:rFonts w:ascii="Cambria" w:eastAsia="Times New Roman" w:hAnsi="Cambria" w:cs="Arial"/>
          <w:b/>
          <w:bCs/>
          <w:color w:val="000000"/>
          <w:kern w:val="2"/>
          <w:sz w:val="24"/>
          <w:szCs w:val="24"/>
          <w:lang w:eastAsia="pl-PL"/>
        </w:rPr>
      </w:pPr>
    </w:p>
    <w:p w14:paraId="420239CF" w14:textId="27ABA0FC" w:rsidR="00645497" w:rsidRPr="00B12147" w:rsidRDefault="005225F5" w:rsidP="005225F5">
      <w:pPr>
        <w:tabs>
          <w:tab w:val="num" w:pos="360"/>
        </w:tabs>
        <w:jc w:val="center"/>
        <w:rPr>
          <w:rFonts w:ascii="Cambria" w:hAnsi="Cambria"/>
          <w:b/>
          <w:bCs/>
        </w:rPr>
      </w:pPr>
      <w:r>
        <w:rPr>
          <w:rFonts w:ascii="Cambria" w:eastAsia="Times New Roman" w:hAnsi="Cambria" w:cs="Arial"/>
          <w:b/>
          <w:bCs/>
          <w:color w:val="000000"/>
          <w:kern w:val="2"/>
          <w:sz w:val="24"/>
          <w:szCs w:val="24"/>
          <w:lang w:eastAsia="pl-PL"/>
        </w:rPr>
        <w:t>Zawiadomienie o unieważnieniu postępowania w części 8</w:t>
      </w:r>
    </w:p>
    <w:p w14:paraId="761467CD" w14:textId="7ADE40D5" w:rsidR="00F5271A" w:rsidRPr="00B12147" w:rsidRDefault="00F5271A" w:rsidP="00F5271A">
      <w:pPr>
        <w:tabs>
          <w:tab w:val="num" w:pos="360"/>
        </w:tabs>
        <w:rPr>
          <w:rFonts w:ascii="Cambria" w:hAnsi="Cambria"/>
          <w:b/>
          <w:bCs/>
        </w:rPr>
      </w:pPr>
      <w:r w:rsidRPr="00B12147">
        <w:rPr>
          <w:rFonts w:ascii="Cambria" w:hAnsi="Cambria"/>
          <w:b/>
          <w:bCs/>
        </w:rPr>
        <w:t xml:space="preserve">Dotyczy: Wybór wykonawców na realizację warsztatów dla członków klubów Seniora </w:t>
      </w:r>
      <w:r w:rsidR="00645497" w:rsidRPr="00B12147">
        <w:rPr>
          <w:rFonts w:ascii="Cambria" w:hAnsi="Cambria"/>
          <w:b/>
          <w:bCs/>
        </w:rPr>
        <w:br/>
      </w:r>
      <w:r w:rsidRPr="00B12147">
        <w:rPr>
          <w:rFonts w:ascii="Cambria" w:hAnsi="Cambria"/>
          <w:b/>
          <w:bCs/>
        </w:rPr>
        <w:t>w ramach projektu „Zwiększenie dostępności do usług społecznych w Gminie Lubartów”</w:t>
      </w:r>
    </w:p>
    <w:p w14:paraId="7EC09FF3" w14:textId="77777777" w:rsidR="00645497" w:rsidRPr="00B12147" w:rsidRDefault="00645497" w:rsidP="0064549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</w:pPr>
    </w:p>
    <w:p w14:paraId="0797CBFE" w14:textId="242BD9D8" w:rsidR="00E56409" w:rsidRPr="00E56409" w:rsidRDefault="00645497" w:rsidP="00E5640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Gminny Ośrodek Pomocy Społecznej w Lubartowie, 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Zamawiający informuje, że 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Wykonawca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 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Unifund sp. z o.o., ul. Młyńska 9/1, 31-469 Kraków 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wybr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any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 do realizacji niniejszego zamówienia w części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 8 – zajęcia usprawniające taneczne, złożył</w:t>
      </w:r>
      <w:r w:rsidR="00E56409" w:rsidRPr="00E56409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 oświadczenie o rezygnacji z podpisania umowy. W związku z powyższym Zamawiający postanawia jak poniżej: </w:t>
      </w:r>
    </w:p>
    <w:p w14:paraId="1BBD0A3B" w14:textId="77777777" w:rsidR="00E56409" w:rsidRPr="00E56409" w:rsidRDefault="00E56409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</w:p>
    <w:p w14:paraId="763C98F8" w14:textId="6F55260B" w:rsidR="00E56409" w:rsidRPr="00E56409" w:rsidRDefault="00E56409" w:rsidP="00E56409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>Na podstawie art. 263 Ustawy z dnia 11 września 2019 r. Prawo zam</w:t>
      </w:r>
      <w:r>
        <w:rPr>
          <w:rFonts w:ascii="Cambria" w:eastAsia="Times New Roman" w:hAnsi="Cambria" w:cs="Arial"/>
          <w:kern w:val="28"/>
          <w:sz w:val="24"/>
          <w:szCs w:val="24"/>
          <w:lang w:eastAsia="pl-PL"/>
        </w:rPr>
        <w:t>ówień publicznych (Dz. U. z 2022 r., poz. 1710</w:t>
      </w:r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>) prowadzący postępowanie zawiadamia, że unieważnia postępowanie o udzielenie zam</w:t>
      </w:r>
      <w:r>
        <w:rPr>
          <w:rFonts w:ascii="Cambria" w:eastAsia="Times New Roman" w:hAnsi="Cambria" w:cs="Arial"/>
          <w:kern w:val="28"/>
          <w:sz w:val="24"/>
          <w:szCs w:val="24"/>
          <w:lang w:eastAsia="pl-PL"/>
        </w:rPr>
        <w:t>ówienia publicznego – w części8</w:t>
      </w:r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>. Uzasadnienie prawne uniew</w:t>
      </w:r>
      <w:r>
        <w:rPr>
          <w:rFonts w:ascii="Cambria" w:eastAsia="Times New Roman" w:hAnsi="Cambria" w:cs="Arial"/>
          <w:kern w:val="28"/>
          <w:sz w:val="24"/>
          <w:szCs w:val="24"/>
          <w:lang w:eastAsia="pl-PL"/>
        </w:rPr>
        <w:t>ażnienia postępowania w części 8</w:t>
      </w:r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 – art. 263 Ustawy </w:t>
      </w:r>
      <w:proofErr w:type="spellStart"/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>Pzp</w:t>
      </w:r>
      <w:proofErr w:type="spellEnd"/>
      <w:r w:rsidRPr="00E56409"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 (Dz.U. z 2021 r. poz. 1129): „Jeżeli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postępowanie.” </w:t>
      </w:r>
    </w:p>
    <w:p w14:paraId="3E3E31A2" w14:textId="77777777" w:rsidR="00E56409" w:rsidRDefault="00E56409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</w:p>
    <w:p w14:paraId="7302E72B" w14:textId="77777777" w:rsidR="00E56409" w:rsidRDefault="00E56409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</w:p>
    <w:p w14:paraId="516B5C39" w14:textId="77777777" w:rsidR="00E56409" w:rsidRDefault="00E56409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kern w:val="28"/>
          <w:sz w:val="24"/>
          <w:szCs w:val="24"/>
          <w:lang w:eastAsia="pl-PL"/>
        </w:rPr>
      </w:pPr>
    </w:p>
    <w:sectPr w:rsidR="00E56409" w:rsidSect="00F57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1E341" w14:textId="77777777" w:rsidR="00C21324" w:rsidRDefault="00C21324" w:rsidP="00D74EB0">
      <w:pPr>
        <w:spacing w:after="0" w:line="240" w:lineRule="auto"/>
      </w:pPr>
      <w:r>
        <w:separator/>
      </w:r>
    </w:p>
  </w:endnote>
  <w:endnote w:type="continuationSeparator" w:id="0">
    <w:p w14:paraId="5740D9E7" w14:textId="77777777" w:rsidR="00C21324" w:rsidRDefault="00C21324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71E78" w14:textId="77777777" w:rsidR="007A399C" w:rsidRDefault="007A39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2"/>
        <w:szCs w:val="22"/>
      </w:rPr>
      <w:id w:val="1457444534"/>
      <w:docPartObj>
        <w:docPartGallery w:val="Page Numbers (Bottom of Page)"/>
        <w:docPartUnique/>
      </w:docPartObj>
    </w:sdtPr>
    <w:sdtEndPr/>
    <w:sdtContent>
      <w:p w14:paraId="24CFB8C1" w14:textId="468AEDBF" w:rsidR="007A399C" w:rsidRPr="00F572F1" w:rsidRDefault="007A399C" w:rsidP="00F572F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F572F1">
          <w:rPr>
            <w:sz w:val="20"/>
            <w:szCs w:val="20"/>
          </w:rPr>
          <w:instrText>PAGE    \* MERGEFORMAT</w:instrTex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E56409" w:rsidRPr="00E56409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FC96E" w14:textId="77777777" w:rsidR="007A399C" w:rsidRDefault="007A39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05C06" w14:textId="77777777" w:rsidR="00C21324" w:rsidRDefault="00C21324" w:rsidP="00D74EB0">
      <w:pPr>
        <w:spacing w:after="0" w:line="240" w:lineRule="auto"/>
      </w:pPr>
      <w:r>
        <w:separator/>
      </w:r>
    </w:p>
  </w:footnote>
  <w:footnote w:type="continuationSeparator" w:id="0">
    <w:p w14:paraId="5D14DE3E" w14:textId="77777777" w:rsidR="00C21324" w:rsidRDefault="00C21324" w:rsidP="00D7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D1F81" w14:textId="77777777" w:rsidR="007A399C" w:rsidRDefault="007A39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EABD1" w14:textId="77777777" w:rsidR="007A399C" w:rsidRDefault="007A399C" w:rsidP="00F572F1">
    <w:pPr>
      <w:pStyle w:val="Nagwek"/>
      <w:jc w:val="center"/>
    </w:pPr>
    <w:r w:rsidRPr="004A5885">
      <w:rPr>
        <w:noProof/>
        <w:lang w:eastAsia="pl-PL"/>
      </w:rPr>
      <w:drawing>
        <wp:inline distT="0" distB="0" distL="0" distR="0" wp14:anchorId="774F3495" wp14:editId="5B614561">
          <wp:extent cx="4747260" cy="759562"/>
          <wp:effectExtent l="0" t="0" r="0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393" cy="76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D07E6" w14:textId="77777777" w:rsidR="007A399C" w:rsidRDefault="007A39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0B4339E"/>
    <w:multiLevelType w:val="hybridMultilevel"/>
    <w:tmpl w:val="B262C7D8"/>
    <w:lvl w:ilvl="0" w:tplc="801A089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2DE36B6"/>
    <w:multiLevelType w:val="hybridMultilevel"/>
    <w:tmpl w:val="7E029F42"/>
    <w:lvl w:ilvl="0" w:tplc="554A679E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2847F0"/>
    <w:multiLevelType w:val="hybridMultilevel"/>
    <w:tmpl w:val="089CA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7475D47"/>
    <w:multiLevelType w:val="hybridMultilevel"/>
    <w:tmpl w:val="A1C6A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2D41AB"/>
    <w:multiLevelType w:val="hybridMultilevel"/>
    <w:tmpl w:val="FB28D9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25543"/>
    <w:multiLevelType w:val="hybridMultilevel"/>
    <w:tmpl w:val="147C4B84"/>
    <w:lvl w:ilvl="0" w:tplc="739A4E16">
      <w:start w:val="3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F6C0E"/>
    <w:multiLevelType w:val="hybridMultilevel"/>
    <w:tmpl w:val="3D02E796"/>
    <w:lvl w:ilvl="0" w:tplc="BC187A4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3D20F7"/>
    <w:multiLevelType w:val="hybridMultilevel"/>
    <w:tmpl w:val="952E88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351E0860"/>
    <w:multiLevelType w:val="hybridMultilevel"/>
    <w:tmpl w:val="F76A2C78"/>
    <w:lvl w:ilvl="0" w:tplc="B39A9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D3139"/>
    <w:multiLevelType w:val="hybridMultilevel"/>
    <w:tmpl w:val="78A0F288"/>
    <w:lvl w:ilvl="0" w:tplc="E28EDDE2">
      <w:start w:val="1"/>
      <w:numFmt w:val="upperRoman"/>
      <w:lvlText w:val="%1."/>
      <w:lvlJc w:val="left"/>
      <w:pPr>
        <w:ind w:left="360" w:hanging="360"/>
      </w:pPr>
      <w:rPr>
        <w:rFonts w:ascii="Cambria" w:eastAsia="Times New Roman" w:hAnsi="Cambria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D37DD1"/>
    <w:multiLevelType w:val="hybridMultilevel"/>
    <w:tmpl w:val="45FC234E"/>
    <w:lvl w:ilvl="0" w:tplc="77A47184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91A361F"/>
    <w:multiLevelType w:val="hybridMultilevel"/>
    <w:tmpl w:val="D388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B0833"/>
    <w:multiLevelType w:val="hybridMultilevel"/>
    <w:tmpl w:val="FAF89870"/>
    <w:lvl w:ilvl="0" w:tplc="E21A7CAA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870121"/>
    <w:multiLevelType w:val="hybridMultilevel"/>
    <w:tmpl w:val="87648DDC"/>
    <w:lvl w:ilvl="0" w:tplc="F54AC35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662B4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514950"/>
    <w:multiLevelType w:val="hybridMultilevel"/>
    <w:tmpl w:val="B14E9530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245F7"/>
    <w:multiLevelType w:val="multilevel"/>
    <w:tmpl w:val="C92E9C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456AB"/>
    <w:multiLevelType w:val="hybridMultilevel"/>
    <w:tmpl w:val="D1240CBA"/>
    <w:lvl w:ilvl="0" w:tplc="8F9AA6C2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D4262D"/>
    <w:multiLevelType w:val="hybridMultilevel"/>
    <w:tmpl w:val="0DEC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26382"/>
    <w:multiLevelType w:val="hybridMultilevel"/>
    <w:tmpl w:val="26862820"/>
    <w:lvl w:ilvl="0" w:tplc="7E2E333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AD6E92"/>
    <w:multiLevelType w:val="hybridMultilevel"/>
    <w:tmpl w:val="D764962E"/>
    <w:lvl w:ilvl="0" w:tplc="801A089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B80B2A"/>
    <w:multiLevelType w:val="hybridMultilevel"/>
    <w:tmpl w:val="147C4B84"/>
    <w:lvl w:ilvl="0" w:tplc="739A4E16">
      <w:start w:val="3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23"/>
  </w:num>
  <w:num w:numId="5">
    <w:abstractNumId w:val="11"/>
  </w:num>
  <w:num w:numId="6">
    <w:abstractNumId w:val="27"/>
  </w:num>
  <w:num w:numId="7">
    <w:abstractNumId w:val="0"/>
  </w:num>
  <w:num w:numId="8">
    <w:abstractNumId w:val="10"/>
  </w:num>
  <w:num w:numId="9">
    <w:abstractNumId w:val="7"/>
  </w:num>
  <w:num w:numId="10">
    <w:abstractNumId w:val="14"/>
  </w:num>
  <w:num w:numId="11">
    <w:abstractNumId w:val="15"/>
  </w:num>
  <w:num w:numId="12">
    <w:abstractNumId w:val="1"/>
  </w:num>
  <w:num w:numId="13">
    <w:abstractNumId w:val="8"/>
  </w:num>
  <w:num w:numId="14">
    <w:abstractNumId w:val="26"/>
  </w:num>
  <w:num w:numId="15">
    <w:abstractNumId w:val="26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0"/>
  </w:num>
  <w:num w:numId="26">
    <w:abstractNumId w:val="21"/>
  </w:num>
  <w:num w:numId="27">
    <w:abstractNumId w:val="6"/>
  </w:num>
  <w:num w:numId="28">
    <w:abstractNumId w:val="32"/>
  </w:num>
  <w:num w:numId="29">
    <w:abstractNumId w:val="5"/>
  </w:num>
  <w:num w:numId="30">
    <w:abstractNumId w:val="34"/>
  </w:num>
  <w:num w:numId="31">
    <w:abstractNumId w:val="18"/>
  </w:num>
  <w:num w:numId="32">
    <w:abstractNumId w:val="35"/>
  </w:num>
  <w:num w:numId="33">
    <w:abstractNumId w:val="36"/>
  </w:num>
  <w:num w:numId="34">
    <w:abstractNumId w:val="17"/>
  </w:num>
  <w:num w:numId="35">
    <w:abstractNumId w:val="4"/>
  </w:num>
  <w:num w:numId="36">
    <w:abstractNumId w:val="22"/>
  </w:num>
  <w:num w:numId="37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72"/>
    <w:rsid w:val="000001D8"/>
    <w:rsid w:val="00000641"/>
    <w:rsid w:val="0000241A"/>
    <w:rsid w:val="00002A7C"/>
    <w:rsid w:val="00002C6A"/>
    <w:rsid w:val="00004B55"/>
    <w:rsid w:val="00005C0C"/>
    <w:rsid w:val="00005E7C"/>
    <w:rsid w:val="000061EB"/>
    <w:rsid w:val="00007979"/>
    <w:rsid w:val="00007BA2"/>
    <w:rsid w:val="00007D11"/>
    <w:rsid w:val="00007D8F"/>
    <w:rsid w:val="00010C63"/>
    <w:rsid w:val="000113D7"/>
    <w:rsid w:val="00011C8A"/>
    <w:rsid w:val="0001256C"/>
    <w:rsid w:val="00014453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E78"/>
    <w:rsid w:val="00050F27"/>
    <w:rsid w:val="0005185C"/>
    <w:rsid w:val="00051B2C"/>
    <w:rsid w:val="000521A0"/>
    <w:rsid w:val="00053918"/>
    <w:rsid w:val="00054A18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36DD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D6C"/>
    <w:rsid w:val="000D081E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4EF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32"/>
    <w:rsid w:val="00180A45"/>
    <w:rsid w:val="001813AE"/>
    <w:rsid w:val="00181721"/>
    <w:rsid w:val="00181897"/>
    <w:rsid w:val="00182001"/>
    <w:rsid w:val="00183231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29E6"/>
    <w:rsid w:val="001A355C"/>
    <w:rsid w:val="001A4355"/>
    <w:rsid w:val="001A4D5A"/>
    <w:rsid w:val="001A631B"/>
    <w:rsid w:val="001A6C61"/>
    <w:rsid w:val="001A722E"/>
    <w:rsid w:val="001B2371"/>
    <w:rsid w:val="001B24EB"/>
    <w:rsid w:val="001B2B5A"/>
    <w:rsid w:val="001B2F33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07A59"/>
    <w:rsid w:val="0021084F"/>
    <w:rsid w:val="00210C4C"/>
    <w:rsid w:val="002129B0"/>
    <w:rsid w:val="00215003"/>
    <w:rsid w:val="002153F9"/>
    <w:rsid w:val="00215FD3"/>
    <w:rsid w:val="002167EA"/>
    <w:rsid w:val="0022045B"/>
    <w:rsid w:val="00220CC0"/>
    <w:rsid w:val="002211E6"/>
    <w:rsid w:val="00221A05"/>
    <w:rsid w:val="0022240E"/>
    <w:rsid w:val="00222931"/>
    <w:rsid w:val="0022354E"/>
    <w:rsid w:val="002236EA"/>
    <w:rsid w:val="00224471"/>
    <w:rsid w:val="00224770"/>
    <w:rsid w:val="00225270"/>
    <w:rsid w:val="00225401"/>
    <w:rsid w:val="00226B15"/>
    <w:rsid w:val="00226E08"/>
    <w:rsid w:val="002301A0"/>
    <w:rsid w:val="002307D4"/>
    <w:rsid w:val="00230B93"/>
    <w:rsid w:val="00230C5B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57C15"/>
    <w:rsid w:val="00260E19"/>
    <w:rsid w:val="00261E4F"/>
    <w:rsid w:val="002621CF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6DD3"/>
    <w:rsid w:val="0028025E"/>
    <w:rsid w:val="00280CE3"/>
    <w:rsid w:val="00280FB1"/>
    <w:rsid w:val="00282BD3"/>
    <w:rsid w:val="002830B5"/>
    <w:rsid w:val="00283897"/>
    <w:rsid w:val="00283BCA"/>
    <w:rsid w:val="00286049"/>
    <w:rsid w:val="00287EBD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4C18"/>
    <w:rsid w:val="002A62F8"/>
    <w:rsid w:val="002A6D12"/>
    <w:rsid w:val="002A7979"/>
    <w:rsid w:val="002B2659"/>
    <w:rsid w:val="002B2713"/>
    <w:rsid w:val="002B3185"/>
    <w:rsid w:val="002B3426"/>
    <w:rsid w:val="002B5747"/>
    <w:rsid w:val="002B5A4D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6909"/>
    <w:rsid w:val="002E7A96"/>
    <w:rsid w:val="002F1099"/>
    <w:rsid w:val="002F15C0"/>
    <w:rsid w:val="002F3C07"/>
    <w:rsid w:val="002F71E4"/>
    <w:rsid w:val="002F7A58"/>
    <w:rsid w:val="003001AF"/>
    <w:rsid w:val="00300C94"/>
    <w:rsid w:val="003034D0"/>
    <w:rsid w:val="0030432B"/>
    <w:rsid w:val="00304523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736"/>
    <w:rsid w:val="00317B43"/>
    <w:rsid w:val="00320DB2"/>
    <w:rsid w:val="003226B1"/>
    <w:rsid w:val="00323186"/>
    <w:rsid w:val="00323AE3"/>
    <w:rsid w:val="00325A65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11F"/>
    <w:rsid w:val="003A6A6D"/>
    <w:rsid w:val="003A6DA8"/>
    <w:rsid w:val="003A7C2E"/>
    <w:rsid w:val="003B1216"/>
    <w:rsid w:val="003B1AE6"/>
    <w:rsid w:val="003B1EC4"/>
    <w:rsid w:val="003B2031"/>
    <w:rsid w:val="003B3E03"/>
    <w:rsid w:val="003B4CA6"/>
    <w:rsid w:val="003B5257"/>
    <w:rsid w:val="003B625A"/>
    <w:rsid w:val="003B7030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4A67"/>
    <w:rsid w:val="003F5049"/>
    <w:rsid w:val="003F5246"/>
    <w:rsid w:val="003F7146"/>
    <w:rsid w:val="00400061"/>
    <w:rsid w:val="004048A5"/>
    <w:rsid w:val="0040602A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61A6"/>
    <w:rsid w:val="0045761A"/>
    <w:rsid w:val="00460426"/>
    <w:rsid w:val="0046079B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44CC"/>
    <w:rsid w:val="00485F61"/>
    <w:rsid w:val="004872E2"/>
    <w:rsid w:val="004874FC"/>
    <w:rsid w:val="00487C98"/>
    <w:rsid w:val="004914E4"/>
    <w:rsid w:val="00491652"/>
    <w:rsid w:val="00491AC8"/>
    <w:rsid w:val="00492269"/>
    <w:rsid w:val="00492357"/>
    <w:rsid w:val="00493D71"/>
    <w:rsid w:val="0049715B"/>
    <w:rsid w:val="00497468"/>
    <w:rsid w:val="004975AB"/>
    <w:rsid w:val="004A0279"/>
    <w:rsid w:val="004A0A99"/>
    <w:rsid w:val="004A2C56"/>
    <w:rsid w:val="004A317E"/>
    <w:rsid w:val="004A323E"/>
    <w:rsid w:val="004A355C"/>
    <w:rsid w:val="004A461B"/>
    <w:rsid w:val="004A47B5"/>
    <w:rsid w:val="004A55EB"/>
    <w:rsid w:val="004A5E50"/>
    <w:rsid w:val="004A73E0"/>
    <w:rsid w:val="004A7B73"/>
    <w:rsid w:val="004A7C5E"/>
    <w:rsid w:val="004B2460"/>
    <w:rsid w:val="004B2B6E"/>
    <w:rsid w:val="004B36D4"/>
    <w:rsid w:val="004B40C6"/>
    <w:rsid w:val="004B6C4F"/>
    <w:rsid w:val="004B6DBB"/>
    <w:rsid w:val="004B76B8"/>
    <w:rsid w:val="004B7BE0"/>
    <w:rsid w:val="004B7E46"/>
    <w:rsid w:val="004C19A1"/>
    <w:rsid w:val="004C23C6"/>
    <w:rsid w:val="004C265C"/>
    <w:rsid w:val="004C513E"/>
    <w:rsid w:val="004C6629"/>
    <w:rsid w:val="004C6646"/>
    <w:rsid w:val="004C6FCE"/>
    <w:rsid w:val="004D0622"/>
    <w:rsid w:val="004D1A15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4F7C33"/>
    <w:rsid w:val="00500C74"/>
    <w:rsid w:val="0050131A"/>
    <w:rsid w:val="00501CE1"/>
    <w:rsid w:val="005022D6"/>
    <w:rsid w:val="00502B5E"/>
    <w:rsid w:val="00503E82"/>
    <w:rsid w:val="00503F24"/>
    <w:rsid w:val="005044D7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25F5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5623"/>
    <w:rsid w:val="00556B07"/>
    <w:rsid w:val="005578C5"/>
    <w:rsid w:val="00557FCA"/>
    <w:rsid w:val="005614F4"/>
    <w:rsid w:val="00561EBD"/>
    <w:rsid w:val="00562615"/>
    <w:rsid w:val="00562AD1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2A84"/>
    <w:rsid w:val="00574085"/>
    <w:rsid w:val="00574DBA"/>
    <w:rsid w:val="0057625F"/>
    <w:rsid w:val="005779E1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4767"/>
    <w:rsid w:val="00594DEF"/>
    <w:rsid w:val="00596EE7"/>
    <w:rsid w:val="00597650"/>
    <w:rsid w:val="005A08CD"/>
    <w:rsid w:val="005A214E"/>
    <w:rsid w:val="005A2587"/>
    <w:rsid w:val="005A3737"/>
    <w:rsid w:val="005A3B57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5FDA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287C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4CE"/>
    <w:rsid w:val="00645497"/>
    <w:rsid w:val="0064557D"/>
    <w:rsid w:val="0064572F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616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E78"/>
    <w:rsid w:val="00666F48"/>
    <w:rsid w:val="0066749C"/>
    <w:rsid w:val="00670BCE"/>
    <w:rsid w:val="00672349"/>
    <w:rsid w:val="00672DEA"/>
    <w:rsid w:val="006735C0"/>
    <w:rsid w:val="00674099"/>
    <w:rsid w:val="006747D3"/>
    <w:rsid w:val="006753B9"/>
    <w:rsid w:val="006759F6"/>
    <w:rsid w:val="00676141"/>
    <w:rsid w:val="00677082"/>
    <w:rsid w:val="00677AA2"/>
    <w:rsid w:val="00680D14"/>
    <w:rsid w:val="0068328A"/>
    <w:rsid w:val="00684850"/>
    <w:rsid w:val="00686350"/>
    <w:rsid w:val="006864A1"/>
    <w:rsid w:val="006864B7"/>
    <w:rsid w:val="00687118"/>
    <w:rsid w:val="00687173"/>
    <w:rsid w:val="006873E9"/>
    <w:rsid w:val="00687E5E"/>
    <w:rsid w:val="0069048B"/>
    <w:rsid w:val="006938A4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CE2"/>
    <w:rsid w:val="006A4D18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1F29"/>
    <w:rsid w:val="006E2E84"/>
    <w:rsid w:val="006E338C"/>
    <w:rsid w:val="006E357E"/>
    <w:rsid w:val="006E3A7F"/>
    <w:rsid w:val="006E51B5"/>
    <w:rsid w:val="006E59A9"/>
    <w:rsid w:val="006E641D"/>
    <w:rsid w:val="006E77E9"/>
    <w:rsid w:val="006E7E00"/>
    <w:rsid w:val="006F07FA"/>
    <w:rsid w:val="006F0960"/>
    <w:rsid w:val="006F115F"/>
    <w:rsid w:val="006F1E48"/>
    <w:rsid w:val="006F42F0"/>
    <w:rsid w:val="006F47F9"/>
    <w:rsid w:val="006F4936"/>
    <w:rsid w:val="006F495F"/>
    <w:rsid w:val="006F4A74"/>
    <w:rsid w:val="006F5A57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E9B"/>
    <w:rsid w:val="00710F28"/>
    <w:rsid w:val="0071100B"/>
    <w:rsid w:val="0071198E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AF8"/>
    <w:rsid w:val="00764748"/>
    <w:rsid w:val="00764E88"/>
    <w:rsid w:val="007656A3"/>
    <w:rsid w:val="0076654C"/>
    <w:rsid w:val="00766570"/>
    <w:rsid w:val="00767479"/>
    <w:rsid w:val="00770913"/>
    <w:rsid w:val="007730A8"/>
    <w:rsid w:val="00773F0C"/>
    <w:rsid w:val="00774ACC"/>
    <w:rsid w:val="00774EF6"/>
    <w:rsid w:val="00776233"/>
    <w:rsid w:val="00776C85"/>
    <w:rsid w:val="007815CF"/>
    <w:rsid w:val="0078192E"/>
    <w:rsid w:val="0078193A"/>
    <w:rsid w:val="00783066"/>
    <w:rsid w:val="007853B3"/>
    <w:rsid w:val="00786246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399C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2BED"/>
    <w:rsid w:val="00812CF6"/>
    <w:rsid w:val="00812F8D"/>
    <w:rsid w:val="0081325A"/>
    <w:rsid w:val="00813647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7CA"/>
    <w:rsid w:val="008509DD"/>
    <w:rsid w:val="0085185E"/>
    <w:rsid w:val="00853EA4"/>
    <w:rsid w:val="00853FCA"/>
    <w:rsid w:val="00854AB4"/>
    <w:rsid w:val="008557D9"/>
    <w:rsid w:val="008559BC"/>
    <w:rsid w:val="00857867"/>
    <w:rsid w:val="00860221"/>
    <w:rsid w:val="00860D9B"/>
    <w:rsid w:val="00861633"/>
    <w:rsid w:val="00862ACE"/>
    <w:rsid w:val="0086312C"/>
    <w:rsid w:val="00864C0F"/>
    <w:rsid w:val="00864F07"/>
    <w:rsid w:val="008655AC"/>
    <w:rsid w:val="00865CF3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59DE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5DAA"/>
    <w:rsid w:val="008B728B"/>
    <w:rsid w:val="008C0AE6"/>
    <w:rsid w:val="008C1609"/>
    <w:rsid w:val="008C3377"/>
    <w:rsid w:val="008C414D"/>
    <w:rsid w:val="008C45D2"/>
    <w:rsid w:val="008C665A"/>
    <w:rsid w:val="008C692D"/>
    <w:rsid w:val="008C7192"/>
    <w:rsid w:val="008C71B3"/>
    <w:rsid w:val="008C73D7"/>
    <w:rsid w:val="008D1C10"/>
    <w:rsid w:val="008D1E74"/>
    <w:rsid w:val="008D1EA2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43B"/>
    <w:rsid w:val="0090183B"/>
    <w:rsid w:val="00901CF3"/>
    <w:rsid w:val="0090206C"/>
    <w:rsid w:val="0090253A"/>
    <w:rsid w:val="00902AAB"/>
    <w:rsid w:val="009065B5"/>
    <w:rsid w:val="00906D1E"/>
    <w:rsid w:val="00907A3D"/>
    <w:rsid w:val="00910D09"/>
    <w:rsid w:val="0091139D"/>
    <w:rsid w:val="00911680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207"/>
    <w:rsid w:val="009363DA"/>
    <w:rsid w:val="009373EA"/>
    <w:rsid w:val="00942280"/>
    <w:rsid w:val="00942D45"/>
    <w:rsid w:val="009440B7"/>
    <w:rsid w:val="0094598E"/>
    <w:rsid w:val="0094671D"/>
    <w:rsid w:val="00946875"/>
    <w:rsid w:val="00947C82"/>
    <w:rsid w:val="00950B4F"/>
    <w:rsid w:val="00951319"/>
    <w:rsid w:val="00953BF1"/>
    <w:rsid w:val="00953C8A"/>
    <w:rsid w:val="00954746"/>
    <w:rsid w:val="0095519C"/>
    <w:rsid w:val="0095708C"/>
    <w:rsid w:val="0096009E"/>
    <w:rsid w:val="009602D2"/>
    <w:rsid w:val="00961855"/>
    <w:rsid w:val="00961AB9"/>
    <w:rsid w:val="00964658"/>
    <w:rsid w:val="00964810"/>
    <w:rsid w:val="00965448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38A0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B7825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941"/>
    <w:rsid w:val="009D3BDF"/>
    <w:rsid w:val="009D4184"/>
    <w:rsid w:val="009D4E45"/>
    <w:rsid w:val="009D65AA"/>
    <w:rsid w:val="009D79E8"/>
    <w:rsid w:val="009D7B16"/>
    <w:rsid w:val="009E086A"/>
    <w:rsid w:val="009E230E"/>
    <w:rsid w:val="009E42AC"/>
    <w:rsid w:val="009E46D6"/>
    <w:rsid w:val="009E535E"/>
    <w:rsid w:val="009E5FFC"/>
    <w:rsid w:val="009E6956"/>
    <w:rsid w:val="009E6A77"/>
    <w:rsid w:val="009E6C7E"/>
    <w:rsid w:val="009F113D"/>
    <w:rsid w:val="009F3B71"/>
    <w:rsid w:val="009F4C6F"/>
    <w:rsid w:val="009F59FA"/>
    <w:rsid w:val="009F76CD"/>
    <w:rsid w:val="00A02306"/>
    <w:rsid w:val="00A030EF"/>
    <w:rsid w:val="00A043CB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F7D"/>
    <w:rsid w:val="00A315AE"/>
    <w:rsid w:val="00A32857"/>
    <w:rsid w:val="00A33422"/>
    <w:rsid w:val="00A342B3"/>
    <w:rsid w:val="00A37D0C"/>
    <w:rsid w:val="00A40FC8"/>
    <w:rsid w:val="00A43A46"/>
    <w:rsid w:val="00A452F3"/>
    <w:rsid w:val="00A516B8"/>
    <w:rsid w:val="00A52036"/>
    <w:rsid w:val="00A52962"/>
    <w:rsid w:val="00A53CBB"/>
    <w:rsid w:val="00A54F05"/>
    <w:rsid w:val="00A55225"/>
    <w:rsid w:val="00A55B37"/>
    <w:rsid w:val="00A55C43"/>
    <w:rsid w:val="00A56783"/>
    <w:rsid w:val="00A56FC1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87F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78C6"/>
    <w:rsid w:val="00A97EF9"/>
    <w:rsid w:val="00AA1DC0"/>
    <w:rsid w:val="00AA1F49"/>
    <w:rsid w:val="00AA53BB"/>
    <w:rsid w:val="00AA686B"/>
    <w:rsid w:val="00AA69BB"/>
    <w:rsid w:val="00AA72D3"/>
    <w:rsid w:val="00AA73EF"/>
    <w:rsid w:val="00AA746A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1AA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38F5"/>
    <w:rsid w:val="00B04434"/>
    <w:rsid w:val="00B0549B"/>
    <w:rsid w:val="00B10CD0"/>
    <w:rsid w:val="00B1151F"/>
    <w:rsid w:val="00B12092"/>
    <w:rsid w:val="00B12147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F0A"/>
    <w:rsid w:val="00B34586"/>
    <w:rsid w:val="00B3597C"/>
    <w:rsid w:val="00B3682C"/>
    <w:rsid w:val="00B37AAC"/>
    <w:rsid w:val="00B40EBF"/>
    <w:rsid w:val="00B41679"/>
    <w:rsid w:val="00B4172C"/>
    <w:rsid w:val="00B42639"/>
    <w:rsid w:val="00B427F0"/>
    <w:rsid w:val="00B434DD"/>
    <w:rsid w:val="00B4495B"/>
    <w:rsid w:val="00B47072"/>
    <w:rsid w:val="00B47547"/>
    <w:rsid w:val="00B47784"/>
    <w:rsid w:val="00B50606"/>
    <w:rsid w:val="00B5365B"/>
    <w:rsid w:val="00B54BF2"/>
    <w:rsid w:val="00B55A59"/>
    <w:rsid w:val="00B55E1F"/>
    <w:rsid w:val="00B55EDF"/>
    <w:rsid w:val="00B57351"/>
    <w:rsid w:val="00B61BDA"/>
    <w:rsid w:val="00B62355"/>
    <w:rsid w:val="00B632B8"/>
    <w:rsid w:val="00B638A1"/>
    <w:rsid w:val="00B64652"/>
    <w:rsid w:val="00B663BC"/>
    <w:rsid w:val="00B664AD"/>
    <w:rsid w:val="00B719FA"/>
    <w:rsid w:val="00B72CCE"/>
    <w:rsid w:val="00B72EC3"/>
    <w:rsid w:val="00B73799"/>
    <w:rsid w:val="00B73A14"/>
    <w:rsid w:val="00B745E2"/>
    <w:rsid w:val="00B7466A"/>
    <w:rsid w:val="00B75D4C"/>
    <w:rsid w:val="00B77448"/>
    <w:rsid w:val="00B81280"/>
    <w:rsid w:val="00B81B6D"/>
    <w:rsid w:val="00B83286"/>
    <w:rsid w:val="00B83812"/>
    <w:rsid w:val="00B84D2A"/>
    <w:rsid w:val="00B85440"/>
    <w:rsid w:val="00B8729E"/>
    <w:rsid w:val="00B9164F"/>
    <w:rsid w:val="00B91A43"/>
    <w:rsid w:val="00B91A61"/>
    <w:rsid w:val="00B91AD5"/>
    <w:rsid w:val="00B9204E"/>
    <w:rsid w:val="00B923A2"/>
    <w:rsid w:val="00B92944"/>
    <w:rsid w:val="00B93B50"/>
    <w:rsid w:val="00B93BE8"/>
    <w:rsid w:val="00B9436D"/>
    <w:rsid w:val="00B94DF7"/>
    <w:rsid w:val="00B9538E"/>
    <w:rsid w:val="00B95B57"/>
    <w:rsid w:val="00B96075"/>
    <w:rsid w:val="00B960D9"/>
    <w:rsid w:val="00B963A6"/>
    <w:rsid w:val="00B96D9C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B54"/>
    <w:rsid w:val="00BF3279"/>
    <w:rsid w:val="00BF3823"/>
    <w:rsid w:val="00BF42C0"/>
    <w:rsid w:val="00BF4699"/>
    <w:rsid w:val="00BF4D9E"/>
    <w:rsid w:val="00C00B8F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1324"/>
    <w:rsid w:val="00C224E1"/>
    <w:rsid w:val="00C226CA"/>
    <w:rsid w:val="00C22926"/>
    <w:rsid w:val="00C23409"/>
    <w:rsid w:val="00C24ACF"/>
    <w:rsid w:val="00C267F6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FF"/>
    <w:rsid w:val="00C47284"/>
    <w:rsid w:val="00C47D3E"/>
    <w:rsid w:val="00C541C7"/>
    <w:rsid w:val="00C54A49"/>
    <w:rsid w:val="00C55528"/>
    <w:rsid w:val="00C57580"/>
    <w:rsid w:val="00C604B9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90318"/>
    <w:rsid w:val="00C9089B"/>
    <w:rsid w:val="00C91323"/>
    <w:rsid w:val="00C93242"/>
    <w:rsid w:val="00C9586E"/>
    <w:rsid w:val="00C9602C"/>
    <w:rsid w:val="00C96A1C"/>
    <w:rsid w:val="00C975C6"/>
    <w:rsid w:val="00CA1F26"/>
    <w:rsid w:val="00CA3F04"/>
    <w:rsid w:val="00CA5669"/>
    <w:rsid w:val="00CA6AE8"/>
    <w:rsid w:val="00CA6C58"/>
    <w:rsid w:val="00CA7323"/>
    <w:rsid w:val="00CB011A"/>
    <w:rsid w:val="00CB0393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5084"/>
    <w:rsid w:val="00CC5D1C"/>
    <w:rsid w:val="00CC5FC8"/>
    <w:rsid w:val="00CD05FC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2291"/>
    <w:rsid w:val="00CF5160"/>
    <w:rsid w:val="00CF5720"/>
    <w:rsid w:val="00CF5730"/>
    <w:rsid w:val="00CF6C67"/>
    <w:rsid w:val="00CF6FF7"/>
    <w:rsid w:val="00CF7215"/>
    <w:rsid w:val="00CF7A65"/>
    <w:rsid w:val="00D0082E"/>
    <w:rsid w:val="00D03A2C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D5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18DD"/>
    <w:rsid w:val="00D72F8C"/>
    <w:rsid w:val="00D74A76"/>
    <w:rsid w:val="00D74EB0"/>
    <w:rsid w:val="00D75CE7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36E2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C00C6"/>
    <w:rsid w:val="00DC16DE"/>
    <w:rsid w:val="00DC1995"/>
    <w:rsid w:val="00DC1A65"/>
    <w:rsid w:val="00DC287E"/>
    <w:rsid w:val="00DC334F"/>
    <w:rsid w:val="00DC337B"/>
    <w:rsid w:val="00DC35F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43C6"/>
    <w:rsid w:val="00DD44EE"/>
    <w:rsid w:val="00DD4728"/>
    <w:rsid w:val="00DD6075"/>
    <w:rsid w:val="00DD6C69"/>
    <w:rsid w:val="00DD7413"/>
    <w:rsid w:val="00DE0099"/>
    <w:rsid w:val="00DE07DE"/>
    <w:rsid w:val="00DE146A"/>
    <w:rsid w:val="00DE237B"/>
    <w:rsid w:val="00DE3714"/>
    <w:rsid w:val="00DE3EC6"/>
    <w:rsid w:val="00DE3FE1"/>
    <w:rsid w:val="00DE4B7A"/>
    <w:rsid w:val="00DE580C"/>
    <w:rsid w:val="00DE5BF7"/>
    <w:rsid w:val="00DE68FC"/>
    <w:rsid w:val="00DE70BD"/>
    <w:rsid w:val="00DE74EE"/>
    <w:rsid w:val="00DF04DA"/>
    <w:rsid w:val="00DF06B5"/>
    <w:rsid w:val="00DF0E58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5948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409"/>
    <w:rsid w:val="00E566B9"/>
    <w:rsid w:val="00E57408"/>
    <w:rsid w:val="00E57458"/>
    <w:rsid w:val="00E60099"/>
    <w:rsid w:val="00E6018B"/>
    <w:rsid w:val="00E60DD4"/>
    <w:rsid w:val="00E6157E"/>
    <w:rsid w:val="00E61DEC"/>
    <w:rsid w:val="00E62286"/>
    <w:rsid w:val="00E62647"/>
    <w:rsid w:val="00E63877"/>
    <w:rsid w:val="00E6715B"/>
    <w:rsid w:val="00E70439"/>
    <w:rsid w:val="00E72540"/>
    <w:rsid w:val="00E72B0B"/>
    <w:rsid w:val="00E72B72"/>
    <w:rsid w:val="00E80FA6"/>
    <w:rsid w:val="00E82C98"/>
    <w:rsid w:val="00E839EC"/>
    <w:rsid w:val="00E840BF"/>
    <w:rsid w:val="00E8454B"/>
    <w:rsid w:val="00E84B2F"/>
    <w:rsid w:val="00E84DB4"/>
    <w:rsid w:val="00E857F8"/>
    <w:rsid w:val="00E86707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A1268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617D"/>
    <w:rsid w:val="00EC64C7"/>
    <w:rsid w:val="00ED03D1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D68B8"/>
    <w:rsid w:val="00EE07B4"/>
    <w:rsid w:val="00EE157B"/>
    <w:rsid w:val="00EE24E5"/>
    <w:rsid w:val="00EE34D9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57D7"/>
    <w:rsid w:val="00F4614A"/>
    <w:rsid w:val="00F515EB"/>
    <w:rsid w:val="00F51D49"/>
    <w:rsid w:val="00F5271A"/>
    <w:rsid w:val="00F54177"/>
    <w:rsid w:val="00F54858"/>
    <w:rsid w:val="00F56545"/>
    <w:rsid w:val="00F56DC3"/>
    <w:rsid w:val="00F57208"/>
    <w:rsid w:val="00F572F1"/>
    <w:rsid w:val="00F573EA"/>
    <w:rsid w:val="00F6038E"/>
    <w:rsid w:val="00F6044D"/>
    <w:rsid w:val="00F60521"/>
    <w:rsid w:val="00F609A3"/>
    <w:rsid w:val="00F60EC7"/>
    <w:rsid w:val="00F61A72"/>
    <w:rsid w:val="00F6274B"/>
    <w:rsid w:val="00F62E5A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0E6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3BB4"/>
    <w:rsid w:val="00FD427B"/>
    <w:rsid w:val="00FD4CB5"/>
    <w:rsid w:val="00FD6801"/>
    <w:rsid w:val="00FD68FA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069F1"/>
  <w15:docId w15:val="{814F4AFE-0744-4A81-9269-DA867A6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098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uiPriority w:val="99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EBB2-DF6A-48C5-8F3B-359E28884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Szymon Lejawka</cp:lastModifiedBy>
  <cp:revision>3</cp:revision>
  <cp:lastPrinted>2022-11-17T11:02:00Z</cp:lastPrinted>
  <dcterms:created xsi:type="dcterms:W3CDTF">2023-01-27T09:18:00Z</dcterms:created>
  <dcterms:modified xsi:type="dcterms:W3CDTF">2023-01-27T09:23:00Z</dcterms:modified>
</cp:coreProperties>
</file>